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86F43" w14:textId="553F7AF3" w:rsidR="00100B80" w:rsidRDefault="00100B80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100B80">
        <w:rPr>
          <w:rFonts w:ascii="Times New Roman" w:hAnsi="Times New Roman" w:cs="Times New Roman"/>
          <w:b/>
          <w:bCs/>
          <w:sz w:val="24"/>
          <w:szCs w:val="24"/>
          <w:lang w:val="lt-LT"/>
        </w:rPr>
        <w:t>ŠIAULIŲ SAN</w:t>
      </w:r>
      <w:r w:rsidR="00A965D3">
        <w:rPr>
          <w:rFonts w:ascii="Times New Roman" w:hAnsi="Times New Roman" w:cs="Times New Roman"/>
          <w:b/>
          <w:bCs/>
          <w:sz w:val="24"/>
          <w:szCs w:val="24"/>
          <w:lang w:val="lt-LT"/>
        </w:rPr>
        <w:t>TAKOS UGDYMO CENTRAS</w:t>
      </w:r>
    </w:p>
    <w:p w14:paraId="3C6E57BF" w14:textId="1258B730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547B3E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3F56F8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207096A7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547B3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3F56F8">
        <w:rPr>
          <w:rFonts w:ascii="Times New Roman" w:hAnsi="Times New Roman" w:cs="Times New Roman"/>
          <w:sz w:val="24"/>
          <w:szCs w:val="24"/>
          <w:lang w:val="lt-LT"/>
        </w:rPr>
        <w:t>rugpjūčio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166BF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3F56F8"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0F3EBB8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965D3" w:rsidRPr="00A965D3">
        <w:rPr>
          <w:rFonts w:ascii="Times New Roman" w:hAnsi="Times New Roman" w:cs="Times New Roman"/>
          <w:sz w:val="24"/>
          <w:szCs w:val="24"/>
          <w:lang w:val="lt-LT"/>
        </w:rPr>
        <w:t>Šiaulių Santakos ugdymo centras</w:t>
      </w:r>
    </w:p>
    <w:p w14:paraId="1F4B8AE8" w14:textId="0D6B0E9F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190983964</w:t>
      </w:r>
    </w:p>
    <w:p w14:paraId="2EC96B06" w14:textId="44FC460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K.</w:t>
      </w:r>
      <w:r w:rsidR="0027749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Kalinausko g. 17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40955FAA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62DBE020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 pradinis ir pagrindinis mokinių ugdymas kalbėjimo ir kalbos sutrikimų turintiems vaikams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lt-LT"/>
        </w:rPr>
        <w:t xml:space="preserve">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53553914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547B3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3F56F8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54B4A0E8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4B641EA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30C879A7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699DC42E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Lijana Giedraitienė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A493B" w14:textId="77777777" w:rsidR="00EB2D39" w:rsidRDefault="00EB2D39" w:rsidP="0087691B">
      <w:pPr>
        <w:spacing w:after="0" w:line="240" w:lineRule="auto"/>
      </w:pPr>
      <w:r>
        <w:separator/>
      </w:r>
    </w:p>
  </w:endnote>
  <w:endnote w:type="continuationSeparator" w:id="0">
    <w:p w14:paraId="42C24B7A" w14:textId="77777777" w:rsidR="00EB2D39" w:rsidRDefault="00EB2D39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7E0EB" w14:textId="77777777" w:rsidR="00EB2D39" w:rsidRDefault="00EB2D39" w:rsidP="0087691B">
      <w:pPr>
        <w:spacing w:after="0" w:line="240" w:lineRule="auto"/>
      </w:pPr>
      <w:r>
        <w:separator/>
      </w:r>
    </w:p>
  </w:footnote>
  <w:footnote w:type="continuationSeparator" w:id="0">
    <w:p w14:paraId="01E798E5" w14:textId="77777777" w:rsidR="00EB2D39" w:rsidRDefault="00EB2D39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00B80"/>
    <w:rsid w:val="00115BA5"/>
    <w:rsid w:val="0019395B"/>
    <w:rsid w:val="002112D2"/>
    <w:rsid w:val="00231B4F"/>
    <w:rsid w:val="00252C33"/>
    <w:rsid w:val="00277491"/>
    <w:rsid w:val="002A4805"/>
    <w:rsid w:val="002E4859"/>
    <w:rsid w:val="002F17CE"/>
    <w:rsid w:val="00302E1F"/>
    <w:rsid w:val="003333C7"/>
    <w:rsid w:val="003F56F8"/>
    <w:rsid w:val="004464B6"/>
    <w:rsid w:val="004814DE"/>
    <w:rsid w:val="00482DEC"/>
    <w:rsid w:val="004976B7"/>
    <w:rsid w:val="004A7CB3"/>
    <w:rsid w:val="00517325"/>
    <w:rsid w:val="00547B3E"/>
    <w:rsid w:val="005512A2"/>
    <w:rsid w:val="00565E94"/>
    <w:rsid w:val="00577E61"/>
    <w:rsid w:val="00595BC5"/>
    <w:rsid w:val="005D1174"/>
    <w:rsid w:val="005D3DAF"/>
    <w:rsid w:val="005E181E"/>
    <w:rsid w:val="00603997"/>
    <w:rsid w:val="00622233"/>
    <w:rsid w:val="00662E24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7691B"/>
    <w:rsid w:val="008A6510"/>
    <w:rsid w:val="008C6FDA"/>
    <w:rsid w:val="00991D95"/>
    <w:rsid w:val="009C639B"/>
    <w:rsid w:val="009D2378"/>
    <w:rsid w:val="00A05157"/>
    <w:rsid w:val="00A25ED5"/>
    <w:rsid w:val="00A303B7"/>
    <w:rsid w:val="00A45DC5"/>
    <w:rsid w:val="00A965D3"/>
    <w:rsid w:val="00AA7F94"/>
    <w:rsid w:val="00B121E0"/>
    <w:rsid w:val="00B1604D"/>
    <w:rsid w:val="00B166BF"/>
    <w:rsid w:val="00B4395C"/>
    <w:rsid w:val="00BF5AC2"/>
    <w:rsid w:val="00C0703D"/>
    <w:rsid w:val="00C91F92"/>
    <w:rsid w:val="00D21395"/>
    <w:rsid w:val="00D35E60"/>
    <w:rsid w:val="00D96AD0"/>
    <w:rsid w:val="00DA13C5"/>
    <w:rsid w:val="00DF3397"/>
    <w:rsid w:val="00E25722"/>
    <w:rsid w:val="00E45CD7"/>
    <w:rsid w:val="00E5739C"/>
    <w:rsid w:val="00E639B5"/>
    <w:rsid w:val="00E64BBE"/>
    <w:rsid w:val="00E71456"/>
    <w:rsid w:val="00EB2D39"/>
    <w:rsid w:val="00EE3B8D"/>
    <w:rsid w:val="00EF58B4"/>
    <w:rsid w:val="00F171A0"/>
    <w:rsid w:val="00F44BD6"/>
    <w:rsid w:val="00F67582"/>
    <w:rsid w:val="00F90513"/>
    <w:rsid w:val="00F97AD9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3014</Words>
  <Characters>1718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2023-11-19T23:49:00Z</dcterms:created>
  <dc:creator>Renata Paškauskienė</dc:creator>
  <cp:lastModifiedBy>PC31</cp:lastModifiedBy>
  <dcterms:modified xsi:type="dcterms:W3CDTF">2024-08-12T07:20:00Z</dcterms:modified>
  <cp:revision>4</cp:revision>
</cp:coreProperties>
</file>